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6D9CEE7" w:rsidR="00742C11" w:rsidRPr="00742C11" w:rsidRDefault="00742C11" w:rsidP="00A8557F">
      <w:pPr>
        <w:pStyle w:val="Nr"/>
      </w:pPr>
      <w:r w:rsidRPr="00742C11">
        <w:t xml:space="preserve">Część nr </w:t>
      </w:r>
      <w:r w:rsidR="00F26921">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F26921"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F26921"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26921"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26921"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F26921"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16AF"/>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26921"/>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6.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